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E3" w:rsidRPr="00453ACE" w:rsidRDefault="00F96DE3" w:rsidP="00453ACE">
      <w:pPr>
        <w:pStyle w:val="Nagwek7"/>
        <w:keepNext w:val="0"/>
        <w:pageBreakBefore/>
        <w:tabs>
          <w:tab w:val="left" w:pos="708"/>
        </w:tabs>
        <w:spacing w:before="0" w:after="240" w:line="276" w:lineRule="auto"/>
        <w:jc w:val="right"/>
        <w:rPr>
          <w:rFonts w:ascii="Verdana" w:hAnsi="Verdana" w:cs="Verdana"/>
          <w:i w:val="0"/>
          <w:color w:val="auto"/>
        </w:rPr>
      </w:pPr>
      <w:r w:rsidRPr="00453ACE">
        <w:rPr>
          <w:rFonts w:ascii="Verdana" w:hAnsi="Verdana" w:cs="Verdana"/>
          <w:i w:val="0"/>
          <w:color w:val="auto"/>
        </w:rPr>
        <w:t xml:space="preserve">Załącznik nr </w:t>
      </w:r>
      <w:r w:rsidR="00774D26">
        <w:rPr>
          <w:rFonts w:ascii="Verdana" w:hAnsi="Verdana" w:cs="Verdana"/>
          <w:i w:val="0"/>
          <w:color w:val="auto"/>
        </w:rPr>
        <w:t>3</w:t>
      </w:r>
      <w:r w:rsidRPr="00453ACE">
        <w:rPr>
          <w:rFonts w:ascii="Verdana" w:hAnsi="Verdana" w:cs="Verdana"/>
          <w:i w:val="0"/>
          <w:color w:val="auto"/>
        </w:rPr>
        <w:t xml:space="preserve"> do </w:t>
      </w:r>
      <w:r w:rsidR="00210B1B" w:rsidRPr="00453ACE">
        <w:rPr>
          <w:rFonts w:ascii="Verdana" w:hAnsi="Verdana" w:cs="Verdana"/>
          <w:i w:val="0"/>
          <w:color w:val="auto"/>
        </w:rPr>
        <w:t>SWZ</w:t>
      </w:r>
    </w:p>
    <w:p w:rsidR="00FD5A45" w:rsidRPr="00802E70" w:rsidRDefault="006D6D44" w:rsidP="00CF42A4">
      <w:pPr>
        <w:spacing w:after="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ZAMAWIAJĄCY</w:t>
      </w:r>
      <w:r w:rsidR="00FD5A45" w:rsidRPr="00802E70">
        <w:rPr>
          <w:rFonts w:ascii="Verdana" w:hAnsi="Verdana"/>
          <w:b/>
        </w:rPr>
        <w:t>:</w:t>
      </w:r>
    </w:p>
    <w:p w:rsidR="00BD2C3E" w:rsidRPr="00802E70" w:rsidRDefault="00BD2C3E" w:rsidP="00CF42A4">
      <w:pPr>
        <w:spacing w:after="0" w:line="276" w:lineRule="auto"/>
        <w:rPr>
          <w:rFonts w:ascii="Verdana" w:hAnsi="Verdana"/>
        </w:rPr>
      </w:pPr>
      <w:r w:rsidRPr="00802E70">
        <w:rPr>
          <w:rFonts w:ascii="Verdana" w:hAnsi="Verdana"/>
        </w:rPr>
        <w:t>Gmina Miasto Częstochowa</w:t>
      </w:r>
    </w:p>
    <w:p w:rsidR="00BD2C3E" w:rsidRPr="00802E70" w:rsidRDefault="00BD2C3E" w:rsidP="00CF42A4">
      <w:pPr>
        <w:spacing w:after="0" w:line="276" w:lineRule="auto"/>
        <w:rPr>
          <w:rFonts w:ascii="Verdana" w:hAnsi="Verdana"/>
        </w:rPr>
      </w:pPr>
      <w:r w:rsidRPr="00802E70">
        <w:rPr>
          <w:rFonts w:ascii="Verdana" w:hAnsi="Verdana"/>
        </w:rPr>
        <w:t xml:space="preserve">ul. </w:t>
      </w:r>
      <w:r w:rsidR="00CC0816">
        <w:rPr>
          <w:rFonts w:ascii="Verdana" w:hAnsi="Verdana"/>
        </w:rPr>
        <w:t>Ś</w:t>
      </w:r>
      <w:r w:rsidRPr="00802E70">
        <w:rPr>
          <w:rFonts w:ascii="Verdana" w:hAnsi="Verdana"/>
        </w:rPr>
        <w:t>ląska 11/13</w:t>
      </w:r>
    </w:p>
    <w:p w:rsidR="00BD2C3E" w:rsidRPr="00802E70" w:rsidRDefault="00BD2C3E" w:rsidP="00CF42A4">
      <w:pPr>
        <w:spacing w:after="240" w:line="276" w:lineRule="auto"/>
        <w:rPr>
          <w:rFonts w:ascii="Verdana" w:hAnsi="Verdana"/>
        </w:rPr>
      </w:pPr>
      <w:r w:rsidRPr="00802E70">
        <w:rPr>
          <w:rFonts w:ascii="Verdana" w:hAnsi="Verdana"/>
        </w:rPr>
        <w:t>42-217 Częstochowa</w:t>
      </w:r>
    </w:p>
    <w:p w:rsidR="00FD5A45" w:rsidRPr="00802E70" w:rsidRDefault="006D6D44" w:rsidP="00CF42A4">
      <w:pPr>
        <w:spacing w:after="12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WYKONAWCA</w:t>
      </w:r>
      <w:r w:rsidR="00FD5A45" w:rsidRPr="00802E70">
        <w:rPr>
          <w:rFonts w:ascii="Verdana" w:hAnsi="Verdana"/>
          <w:b/>
        </w:rPr>
        <w:t>:</w:t>
      </w:r>
    </w:p>
    <w:p w:rsidR="00BD2C3E" w:rsidRPr="00802E70" w:rsidRDefault="00756A9B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Nazwa firmy (wykonawcy), </w:t>
      </w:r>
      <w:r w:rsidRPr="00802E70">
        <w:rPr>
          <w:rFonts w:ascii="Verdana" w:hAnsi="Verdana"/>
        </w:rPr>
        <w:t>którego oświadczenie dotyczy:</w:t>
      </w:r>
      <w:r w:rsidRPr="00802E70">
        <w:rPr>
          <w:rFonts w:ascii="Verdana" w:hAnsi="Verdana"/>
          <w:iCs/>
        </w:rPr>
        <w:t xml:space="preserve">            </w:t>
      </w:r>
      <w:r w:rsidR="00BD2C3E" w:rsidRPr="00802E70">
        <w:rPr>
          <w:rFonts w:ascii="Verdana" w:hAnsi="Verdana"/>
          <w:iCs/>
        </w:rPr>
        <w:t xml:space="preserve">            </w:t>
      </w:r>
    </w:p>
    <w:p w:rsidR="00BD2C3E" w:rsidRPr="00802E70" w:rsidRDefault="00CF42A4" w:rsidP="00CF42A4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 w:rsidR="00CF42A4"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BD2C3E" w:rsidRPr="00802E70" w:rsidRDefault="00CF42A4" w:rsidP="00CF42A4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NIP: </w:t>
      </w:r>
      <w:r w:rsidR="00CF42A4">
        <w:rPr>
          <w:rFonts w:ascii="Verdana" w:hAnsi="Verdana"/>
          <w:iCs/>
        </w:rPr>
        <w:t>___________________________________________</w:t>
      </w:r>
    </w:p>
    <w:p w:rsidR="00F34C38" w:rsidRPr="00802E70" w:rsidRDefault="00F34C38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REGON: </w:t>
      </w:r>
      <w:r w:rsidR="00CF42A4">
        <w:rPr>
          <w:rFonts w:ascii="Verdana" w:hAnsi="Verdana"/>
          <w:iCs/>
        </w:rPr>
        <w:t>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KRS: </w:t>
      </w:r>
      <w:r w:rsidR="00CF42A4">
        <w:rPr>
          <w:rFonts w:ascii="Verdana" w:hAnsi="Verdana"/>
          <w:iCs/>
        </w:rPr>
        <w:t>___________________________________________</w:t>
      </w:r>
    </w:p>
    <w:p w:rsidR="00DB19B2" w:rsidRPr="00802E70" w:rsidRDefault="00DB19B2" w:rsidP="00CF42A4">
      <w:pPr>
        <w:spacing w:line="276" w:lineRule="auto"/>
        <w:rPr>
          <w:rFonts w:ascii="Verdana" w:hAnsi="Verdana"/>
        </w:rPr>
      </w:pPr>
      <w:r w:rsidRPr="00802E70">
        <w:rPr>
          <w:rFonts w:ascii="Verdana" w:hAnsi="Verdana"/>
        </w:rPr>
        <w:t>reprezentowany przez:</w:t>
      </w:r>
    </w:p>
    <w:p w:rsidR="00BD2C3E" w:rsidRPr="00802E70" w:rsidRDefault="00CF42A4" w:rsidP="00CF42A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</w:t>
      </w:r>
    </w:p>
    <w:p w:rsidR="00BD2C3E" w:rsidRPr="00CF42A4" w:rsidRDefault="00BD2C3E" w:rsidP="00CF42A4">
      <w:pPr>
        <w:spacing w:after="240" w:line="240" w:lineRule="auto"/>
        <w:ind w:right="567"/>
        <w:rPr>
          <w:rFonts w:ascii="Verdana" w:hAnsi="Verdana"/>
          <w:sz w:val="18"/>
          <w:szCs w:val="18"/>
        </w:rPr>
      </w:pPr>
      <w:r w:rsidRPr="00CF42A4">
        <w:rPr>
          <w:rFonts w:ascii="Verdana" w:hAnsi="Verdana"/>
          <w:sz w:val="18"/>
          <w:szCs w:val="18"/>
        </w:rPr>
        <w:t>Imię i nazwisko, stanowisko/podstawa do reprezentacji</w:t>
      </w:r>
    </w:p>
    <w:p w:rsidR="00BD2C3E" w:rsidRPr="00802E70" w:rsidRDefault="00B634FF" w:rsidP="00FB64B9">
      <w:pPr>
        <w:spacing w:after="0" w:line="276" w:lineRule="auto"/>
        <w:jc w:val="center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OŚWIADCZENIE SKŁADANE NA PODSTAWIE ART. 125 UST. 1</w:t>
      </w:r>
    </w:p>
    <w:p w:rsidR="003A2721" w:rsidRDefault="00B634FF" w:rsidP="003A2721">
      <w:pPr>
        <w:spacing w:after="0" w:line="276" w:lineRule="auto"/>
        <w:jc w:val="center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 xml:space="preserve">USTAWY Z DNIA 11 WRZEŚNIA 2019 R. </w:t>
      </w:r>
    </w:p>
    <w:p w:rsidR="00FD5A45" w:rsidRPr="00802E70" w:rsidRDefault="00B634FF" w:rsidP="003A2721">
      <w:pPr>
        <w:spacing w:after="240" w:line="276" w:lineRule="auto"/>
        <w:jc w:val="center"/>
        <w:rPr>
          <w:rFonts w:ascii="Verdana" w:hAnsi="Verdana"/>
        </w:rPr>
      </w:pPr>
      <w:r w:rsidRPr="00802E70">
        <w:rPr>
          <w:rFonts w:ascii="Verdana" w:hAnsi="Verdana"/>
          <w:b/>
        </w:rPr>
        <w:t>PRAWO ZAMÓWIEŃ PUBLICZNYCH</w:t>
      </w:r>
      <w:r w:rsidRPr="00802E70">
        <w:rPr>
          <w:rFonts w:ascii="Verdana" w:hAnsi="Verdana"/>
        </w:rPr>
        <w:t xml:space="preserve"> (DALEJ: USTAWA PZP)</w:t>
      </w:r>
    </w:p>
    <w:p w:rsidR="0048153E" w:rsidRDefault="003B6547" w:rsidP="00802E70">
      <w:pPr>
        <w:spacing w:after="120" w:line="276" w:lineRule="auto"/>
        <w:rPr>
          <w:rFonts w:ascii="Verdana" w:hAnsi="Verdana"/>
        </w:rPr>
      </w:pPr>
      <w:r w:rsidRPr="00802E70">
        <w:rPr>
          <w:rFonts w:ascii="Verdana" w:hAnsi="Verdana"/>
        </w:rPr>
        <w:t>DOTYCZĄCE</w:t>
      </w:r>
      <w:r w:rsidR="0048153E">
        <w:rPr>
          <w:rFonts w:ascii="Verdana" w:hAnsi="Verdana"/>
        </w:rPr>
        <w:t>:</w:t>
      </w:r>
    </w:p>
    <w:p w:rsidR="0048153E" w:rsidRDefault="0048153E" w:rsidP="00FB64B9">
      <w:pPr>
        <w:spacing w:after="120" w:line="276" w:lineRule="auto"/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I. </w:t>
      </w:r>
      <w:r w:rsidR="00FB64B9">
        <w:rPr>
          <w:rFonts w:ascii="Verdana" w:hAnsi="Verdana"/>
        </w:rPr>
        <w:t>  </w:t>
      </w:r>
      <w:r>
        <w:rPr>
          <w:rFonts w:ascii="Verdana" w:hAnsi="Verdana"/>
        </w:rPr>
        <w:t>SPEŁNIANIA WARUNKÓW UDZIAŁU W</w:t>
      </w:r>
      <w:r w:rsidR="00FB64B9">
        <w:rPr>
          <w:rFonts w:ascii="Verdana" w:hAnsi="Verdana"/>
        </w:rPr>
        <w:t xml:space="preserve"> POSTĘPOWANIU, o których mowa w </w:t>
      </w:r>
      <w:r>
        <w:rPr>
          <w:rFonts w:ascii="Verdana" w:hAnsi="Verdana"/>
        </w:rPr>
        <w:t>punkcie 18.1. SWZ oraz 18.2. SWZ oraz</w:t>
      </w:r>
    </w:p>
    <w:p w:rsidR="00FD5A45" w:rsidRPr="007F4EC7" w:rsidRDefault="0048153E" w:rsidP="00FB64B9">
      <w:pPr>
        <w:spacing w:after="120" w:line="276" w:lineRule="auto"/>
        <w:ind w:left="426" w:hanging="426"/>
        <w:rPr>
          <w:rFonts w:ascii="Verdana" w:hAnsi="Verdana"/>
        </w:rPr>
      </w:pPr>
      <w:r>
        <w:rPr>
          <w:rFonts w:ascii="Verdana" w:hAnsi="Verdana"/>
        </w:rPr>
        <w:t>II.</w:t>
      </w:r>
      <w:r w:rsidR="003B6547" w:rsidRPr="00802E70">
        <w:rPr>
          <w:rFonts w:ascii="Verdana" w:hAnsi="Verdana"/>
        </w:rPr>
        <w:t xml:space="preserve"> </w:t>
      </w:r>
      <w:r w:rsidR="00FB64B9">
        <w:rPr>
          <w:rFonts w:ascii="Verdana" w:hAnsi="Verdana"/>
        </w:rPr>
        <w:t> </w:t>
      </w:r>
      <w:r w:rsidR="00CC0816" w:rsidRPr="00802E70">
        <w:rPr>
          <w:rFonts w:ascii="Verdana" w:hAnsi="Verdana"/>
        </w:rPr>
        <w:t>PRZESŁANEK WYKLUCZENIA Z POSTĘPOWANIA, o których mowa w</w:t>
      </w:r>
      <w:r w:rsidR="00CC0816">
        <w:rPr>
          <w:rFonts w:ascii="Verdana" w:hAnsi="Verdana"/>
        </w:rPr>
        <w:t> </w:t>
      </w:r>
      <w:r w:rsidR="00CC0816" w:rsidRPr="00802E70">
        <w:rPr>
          <w:rFonts w:ascii="Verdana" w:hAnsi="Verdana"/>
        </w:rPr>
        <w:t xml:space="preserve">art. 108 ust. 1 ustawy </w:t>
      </w:r>
      <w:proofErr w:type="spellStart"/>
      <w:r w:rsidR="00CC0816" w:rsidRPr="00802E70">
        <w:rPr>
          <w:rFonts w:ascii="Verdana" w:hAnsi="Verdana"/>
        </w:rPr>
        <w:t>Pzp</w:t>
      </w:r>
      <w:proofErr w:type="spellEnd"/>
      <w:r w:rsidR="00CC0816" w:rsidRPr="00802E70">
        <w:rPr>
          <w:rFonts w:ascii="Verdana" w:hAnsi="Verdana"/>
        </w:rPr>
        <w:t xml:space="preserve"> (punkt 13.1. </w:t>
      </w:r>
      <w:r w:rsidR="00CC0816" w:rsidRPr="007F4EC7">
        <w:rPr>
          <w:rFonts w:ascii="Verdana" w:hAnsi="Verdana"/>
        </w:rPr>
        <w:t xml:space="preserve">SWZ) oraz art. 109 ust. 1 ustawy </w:t>
      </w:r>
      <w:proofErr w:type="spellStart"/>
      <w:r w:rsidR="00CC0816" w:rsidRPr="007F4EC7">
        <w:rPr>
          <w:rFonts w:ascii="Verdana" w:hAnsi="Verdana"/>
        </w:rPr>
        <w:t>Pzp</w:t>
      </w:r>
      <w:proofErr w:type="spellEnd"/>
      <w:r w:rsidR="00CC0816" w:rsidRPr="007F4EC7">
        <w:rPr>
          <w:rFonts w:ascii="Verdana" w:hAnsi="Verdana"/>
        </w:rPr>
        <w:t xml:space="preserve"> (punkt 13.2. SWZ) oraz w art. 7 ust. 1 ustawy </w:t>
      </w:r>
      <w:r w:rsidR="00CC0816" w:rsidRPr="007F4EC7">
        <w:rPr>
          <w:rFonts w:ascii="Verdana" w:hAnsi="Verdana" w:cs="Arial"/>
        </w:rPr>
        <w:t xml:space="preserve">z dnia 13 kwietnia 2022 r. o szczególnych rozwiązaniach w zakresie przeciwdziałania wspieraniu agresji na Ukrainę oraz służących ochronie bezpieczeństwa narodowego </w:t>
      </w:r>
      <w:r w:rsidR="00767EFF" w:rsidRPr="007F4EC7">
        <w:rPr>
          <w:rFonts w:ascii="Verdana" w:hAnsi="Verdana"/>
        </w:rPr>
        <w:t>–</w:t>
      </w:r>
      <w:r w:rsidR="00CC0816" w:rsidRPr="007F4EC7">
        <w:rPr>
          <w:rFonts w:ascii="Verdana" w:hAnsi="Verdana"/>
        </w:rPr>
        <w:t xml:space="preserve"> </w:t>
      </w:r>
      <w:r w:rsidR="00767EFF" w:rsidRPr="007F4EC7">
        <w:rPr>
          <w:rFonts w:ascii="Verdana" w:hAnsi="Verdana"/>
        </w:rPr>
        <w:t xml:space="preserve">j.t. </w:t>
      </w:r>
      <w:r w:rsidR="00CC0816" w:rsidRPr="007F4EC7">
        <w:rPr>
          <w:rFonts w:ascii="Verdana" w:hAnsi="Verdana"/>
        </w:rPr>
        <w:t>Dz. U. z 202</w:t>
      </w:r>
      <w:r w:rsidR="00671C35">
        <w:rPr>
          <w:rFonts w:ascii="Verdana" w:hAnsi="Verdana"/>
        </w:rPr>
        <w:t>5</w:t>
      </w:r>
      <w:r w:rsidR="00CC0816" w:rsidRPr="007F4EC7">
        <w:rPr>
          <w:rFonts w:ascii="Verdana" w:hAnsi="Verdana"/>
        </w:rPr>
        <w:t xml:space="preserve"> r., poz. </w:t>
      </w:r>
      <w:r w:rsidR="0072353C">
        <w:rPr>
          <w:rFonts w:ascii="Verdana" w:hAnsi="Verdana"/>
        </w:rPr>
        <w:t>5</w:t>
      </w:r>
      <w:r w:rsidR="00671C35">
        <w:rPr>
          <w:rFonts w:ascii="Verdana" w:hAnsi="Verdana"/>
        </w:rPr>
        <w:t>14</w:t>
      </w:r>
      <w:r w:rsidR="00CC0816" w:rsidRPr="007F4EC7">
        <w:rPr>
          <w:rFonts w:ascii="Verdana" w:hAnsi="Verdana"/>
        </w:rPr>
        <w:t xml:space="preserve"> (punkt 13.3. SWZ)</w:t>
      </w:r>
    </w:p>
    <w:p w:rsidR="00FD5A45" w:rsidRPr="007F4EC7" w:rsidRDefault="00FD5A45" w:rsidP="00802E70">
      <w:pPr>
        <w:spacing w:after="0" w:line="276" w:lineRule="auto"/>
        <w:rPr>
          <w:rFonts w:ascii="Verdana" w:hAnsi="Verdana"/>
        </w:rPr>
      </w:pPr>
      <w:r w:rsidRPr="007F4EC7">
        <w:rPr>
          <w:rFonts w:ascii="Verdana" w:hAnsi="Verdana"/>
          <w:b/>
        </w:rPr>
        <w:t>wypełnione i podpisane odpowiednio przez</w:t>
      </w:r>
      <w:r w:rsidRPr="007F4EC7">
        <w:rPr>
          <w:rFonts w:ascii="Verdana" w:hAnsi="Verdana"/>
        </w:rPr>
        <w:t xml:space="preserve">: </w:t>
      </w:r>
    </w:p>
    <w:p w:rsidR="00F34C38" w:rsidRPr="00802E70" w:rsidRDefault="00F34C38" w:rsidP="00802E70">
      <w:pPr>
        <w:spacing w:after="0" w:line="276" w:lineRule="auto"/>
        <w:rPr>
          <w:rFonts w:ascii="Verdana" w:hAnsi="Verdana"/>
        </w:rPr>
      </w:pPr>
      <w:r w:rsidRPr="007F4EC7">
        <w:rPr>
          <w:rFonts w:ascii="Verdana" w:hAnsi="Verdana"/>
        </w:rPr>
        <w:t>a) Wykonawcę</w:t>
      </w:r>
      <w:r w:rsidRPr="007F4EC7">
        <w:rPr>
          <w:rFonts w:ascii="Verdana" w:hAnsi="Verdana"/>
          <w:color w:val="FF0000"/>
        </w:rPr>
        <w:t>*</w:t>
      </w:r>
      <w:r w:rsidRPr="007F4EC7">
        <w:rPr>
          <w:rFonts w:ascii="Verdana" w:hAnsi="Verdana"/>
        </w:rPr>
        <w:t xml:space="preserve"> albo;</w:t>
      </w:r>
    </w:p>
    <w:p w:rsidR="00F34C38" w:rsidRPr="00802E70" w:rsidRDefault="00F34C38" w:rsidP="00802E70">
      <w:pPr>
        <w:spacing w:after="0" w:line="276" w:lineRule="auto"/>
        <w:ind w:left="284" w:hanging="284"/>
        <w:rPr>
          <w:rFonts w:ascii="Verdana" w:hAnsi="Verdana"/>
        </w:rPr>
      </w:pPr>
      <w:r w:rsidRPr="00802E70">
        <w:rPr>
          <w:rFonts w:ascii="Verdana" w:hAnsi="Verdana"/>
        </w:rPr>
        <w:t xml:space="preserve">b) każdego ze wspólników </w:t>
      </w:r>
      <w:r w:rsidR="001B7997">
        <w:rPr>
          <w:rFonts w:ascii="Verdana" w:hAnsi="Verdana"/>
        </w:rPr>
        <w:t xml:space="preserve">– </w:t>
      </w:r>
      <w:r w:rsidRPr="00802E70">
        <w:rPr>
          <w:rFonts w:ascii="Verdana" w:hAnsi="Verdana"/>
        </w:rPr>
        <w:t>w</w:t>
      </w:r>
      <w:r w:rsidR="001B7997">
        <w:rPr>
          <w:rFonts w:ascii="Verdana" w:hAnsi="Verdana"/>
        </w:rPr>
        <w:t xml:space="preserve"> </w:t>
      </w:r>
      <w:r w:rsidRPr="00802E70">
        <w:rPr>
          <w:rFonts w:ascii="Verdana" w:hAnsi="Verdana"/>
        </w:rPr>
        <w:t>przypadku składania oferty wspólnej</w:t>
      </w:r>
      <w:r w:rsidR="001B7997">
        <w:rPr>
          <w:rFonts w:ascii="Verdana" w:hAnsi="Verdana"/>
        </w:rPr>
        <w:t xml:space="preserve"> (konsorcjum, spółka cywilna)</w:t>
      </w:r>
      <w:r w:rsidRPr="00802E70">
        <w:rPr>
          <w:rFonts w:ascii="Verdana" w:hAnsi="Verdana"/>
          <w:color w:val="FF0000"/>
        </w:rPr>
        <w:t>*</w:t>
      </w:r>
      <w:r w:rsidRPr="00802E70">
        <w:rPr>
          <w:rFonts w:ascii="Verdana" w:hAnsi="Verdana"/>
        </w:rPr>
        <w:t xml:space="preserve"> albo;</w:t>
      </w:r>
    </w:p>
    <w:p w:rsidR="0048153E" w:rsidRPr="0048153E" w:rsidRDefault="001B7997" w:rsidP="0048153E">
      <w:pPr>
        <w:spacing w:after="0" w:line="276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>c</w:t>
      </w:r>
      <w:r w:rsidR="0048153E" w:rsidRPr="0048153E">
        <w:rPr>
          <w:rFonts w:ascii="Verdana" w:hAnsi="Verdana"/>
        </w:rPr>
        <w:t>) podmiot</w:t>
      </w:r>
      <w:r>
        <w:rPr>
          <w:rFonts w:ascii="Verdana" w:hAnsi="Verdana"/>
        </w:rPr>
        <w:t xml:space="preserve"> udostępniający zasoby</w:t>
      </w:r>
      <w:r w:rsidR="0048153E" w:rsidRPr="0048153E">
        <w:rPr>
          <w:rFonts w:ascii="Verdana" w:hAnsi="Verdana"/>
        </w:rPr>
        <w:t xml:space="preserve">, na </w:t>
      </w:r>
      <w:r>
        <w:rPr>
          <w:rFonts w:ascii="Verdana" w:hAnsi="Verdana"/>
        </w:rPr>
        <w:t>który</w:t>
      </w:r>
      <w:r w:rsidR="0048153E" w:rsidRPr="0048153E">
        <w:rPr>
          <w:rFonts w:ascii="Verdana" w:hAnsi="Verdana"/>
        </w:rPr>
        <w:t xml:space="preserve"> powołuje się Wykonawca w celu spełnienia warunków udziału w postępowaniu</w:t>
      </w:r>
      <w:r w:rsidR="0048153E" w:rsidRPr="0048153E">
        <w:rPr>
          <w:rFonts w:ascii="Verdana" w:hAnsi="Verdana"/>
          <w:color w:val="FF0000"/>
        </w:rPr>
        <w:t>*</w:t>
      </w:r>
      <w:r w:rsidR="0048153E" w:rsidRPr="0048153E">
        <w:rPr>
          <w:rFonts w:ascii="Verdana" w:hAnsi="Verdana"/>
        </w:rPr>
        <w:t xml:space="preserve">. </w:t>
      </w:r>
    </w:p>
    <w:p w:rsidR="00F34C38" w:rsidRPr="00CF42A4" w:rsidRDefault="00F34C38" w:rsidP="00802E70">
      <w:pPr>
        <w:pStyle w:val="awciety"/>
        <w:spacing w:line="276" w:lineRule="auto"/>
        <w:ind w:left="0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CF42A4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CF42A4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19524F" w:rsidRPr="00802E70" w:rsidRDefault="0019524F" w:rsidP="00802E70">
      <w:pPr>
        <w:spacing w:after="0" w:line="276" w:lineRule="auto"/>
        <w:ind w:left="284" w:hanging="284"/>
        <w:rPr>
          <w:rFonts w:ascii="Verdana" w:hAnsi="Verdana"/>
        </w:rPr>
      </w:pPr>
    </w:p>
    <w:p w:rsidR="00FD5A45" w:rsidRPr="00802E70" w:rsidRDefault="00FD5A45" w:rsidP="00802E70">
      <w:pPr>
        <w:spacing w:after="120" w:line="276" w:lineRule="auto"/>
        <w:rPr>
          <w:rFonts w:ascii="Verdana" w:hAnsi="Verdana"/>
        </w:rPr>
      </w:pPr>
      <w:r w:rsidRPr="00802E70">
        <w:rPr>
          <w:rFonts w:ascii="Verdana" w:hAnsi="Verdana"/>
        </w:rPr>
        <w:t>Na potrzeby postępowania o udzielenie zamówienia pu</w:t>
      </w:r>
      <w:r w:rsidR="00B634FF" w:rsidRPr="00802E70">
        <w:rPr>
          <w:rFonts w:ascii="Verdana" w:hAnsi="Verdana"/>
        </w:rPr>
        <w:t xml:space="preserve">blicznego pn. </w:t>
      </w:r>
      <w:r w:rsidR="00C541FD">
        <w:rPr>
          <w:rFonts w:ascii="Verdana" w:hAnsi="Verdana" w:cs="Verdana"/>
          <w:b/>
          <w:bCs/>
          <w:color w:val="000000"/>
        </w:rPr>
        <w:t xml:space="preserve">Remont pomieszczeń w IV LO przy Alei Najświętszej Maryi Panny 56 </w:t>
      </w:r>
      <w:r w:rsidR="0000369A">
        <w:rPr>
          <w:rFonts w:ascii="Verdana" w:hAnsi="Verdana" w:cs="Verdana"/>
          <w:b/>
          <w:bCs/>
        </w:rPr>
        <w:t xml:space="preserve"> </w:t>
      </w:r>
      <w:r w:rsidR="0000369A">
        <w:rPr>
          <w:rFonts w:ascii="Verdana" w:hAnsi="Verdana" w:cs="Verdana"/>
          <w:b/>
          <w:bCs/>
        </w:rPr>
        <w:lastRenderedPageBreak/>
        <w:t>w Częstochowie – BO</w:t>
      </w:r>
      <w:r w:rsidR="00671C35">
        <w:rPr>
          <w:rFonts w:ascii="Verdana" w:hAnsi="Verdana" w:cs="Verdana"/>
          <w:b/>
          <w:bCs/>
        </w:rPr>
        <w:t xml:space="preserve"> (II postępowanie)</w:t>
      </w:r>
      <w:r w:rsidR="00B96F96">
        <w:rPr>
          <w:rFonts w:ascii="Verdana" w:hAnsi="Verdana" w:cs="Calibri"/>
        </w:rPr>
        <w:t>,</w:t>
      </w:r>
      <w:r w:rsidR="0038173B">
        <w:rPr>
          <w:rFonts w:ascii="Verdana" w:hAnsi="Verdana" w:cs="Calibri"/>
        </w:rPr>
        <w:t xml:space="preserve"> </w:t>
      </w:r>
      <w:r w:rsidRPr="00802E70">
        <w:rPr>
          <w:rFonts w:ascii="Verdana" w:hAnsi="Verdana"/>
        </w:rPr>
        <w:t xml:space="preserve">prowadzonego przez </w:t>
      </w:r>
      <w:r w:rsidR="0019524F" w:rsidRPr="00802E70">
        <w:rPr>
          <w:rFonts w:ascii="Verdana" w:hAnsi="Verdana"/>
          <w:b/>
        </w:rPr>
        <w:t>Gminę Miasto Częstochowa</w:t>
      </w:r>
      <w:r w:rsidRPr="00802E70">
        <w:rPr>
          <w:rFonts w:ascii="Verdana" w:hAnsi="Verdana"/>
        </w:rPr>
        <w:t>, oświadczam, co następuje:</w:t>
      </w:r>
    </w:p>
    <w:p w:rsidR="0048153E" w:rsidRDefault="0048153E" w:rsidP="0048153E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I.     </w:t>
      </w:r>
      <w:r w:rsidRPr="0048153E">
        <w:rPr>
          <w:rFonts w:ascii="Verdana" w:hAnsi="Verdana"/>
          <w:b/>
        </w:rPr>
        <w:t>Spełniam warunki udziału w postępowaniu określone przez Zamawiającego w punktach 18.1.</w:t>
      </w:r>
      <w:r w:rsidRPr="0048153E">
        <w:rPr>
          <w:rFonts w:ascii="Verdana" w:hAnsi="Verdana"/>
          <w:b/>
          <w:color w:val="FF0000"/>
        </w:rPr>
        <w:t>*</w:t>
      </w:r>
      <w:r w:rsidRPr="0048153E">
        <w:rPr>
          <w:rFonts w:ascii="Verdana" w:hAnsi="Verdana"/>
          <w:b/>
        </w:rPr>
        <w:t>, 18.2.</w:t>
      </w:r>
      <w:r w:rsidRPr="0048153E">
        <w:rPr>
          <w:rFonts w:ascii="Verdana" w:hAnsi="Verdana"/>
          <w:b/>
          <w:color w:val="FF0000"/>
        </w:rPr>
        <w:t>*</w:t>
      </w:r>
      <w:r w:rsidRPr="0048153E">
        <w:rPr>
          <w:rFonts w:ascii="Verdana" w:hAnsi="Verdana"/>
          <w:b/>
        </w:rPr>
        <w:t xml:space="preserve"> SWZ.</w:t>
      </w:r>
    </w:p>
    <w:p w:rsidR="0048153E" w:rsidRPr="0048153E" w:rsidRDefault="0048153E" w:rsidP="0048153E">
      <w:pPr>
        <w:tabs>
          <w:tab w:val="left" w:pos="567"/>
        </w:tabs>
        <w:spacing w:after="120" w:line="276" w:lineRule="auto"/>
        <w:ind w:left="567"/>
        <w:rPr>
          <w:rFonts w:ascii="Verdana" w:hAnsi="Verdana"/>
          <w:color w:val="FF0000"/>
        </w:rPr>
      </w:pPr>
      <w:r w:rsidRPr="0048153E">
        <w:rPr>
          <w:rFonts w:ascii="Verdana" w:hAnsi="Verdana"/>
          <w:color w:val="FF0000"/>
        </w:rPr>
        <w:t>* niepotrzebne skreślić</w:t>
      </w:r>
    </w:p>
    <w:p w:rsidR="00FD5A45" w:rsidRPr="00802E70" w:rsidRDefault="0019524F" w:rsidP="00802E70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 w:rsidRPr="00802E70">
        <w:rPr>
          <w:rFonts w:ascii="Verdana" w:hAnsi="Verdana"/>
        </w:rPr>
        <w:t>I</w:t>
      </w:r>
      <w:r w:rsidR="0048153E">
        <w:rPr>
          <w:rFonts w:ascii="Verdana" w:hAnsi="Verdana"/>
        </w:rPr>
        <w:t>I</w:t>
      </w:r>
      <w:r w:rsidR="006D6D44" w:rsidRPr="00802E70">
        <w:rPr>
          <w:rFonts w:ascii="Verdana" w:hAnsi="Verdana"/>
        </w:rPr>
        <w:t>.1. </w:t>
      </w:r>
      <w:r w:rsidR="002E4409" w:rsidRPr="00802E70">
        <w:rPr>
          <w:rFonts w:ascii="Verdana" w:hAnsi="Verdana"/>
        </w:rPr>
        <w:tab/>
      </w:r>
      <w:r w:rsidRPr="00802E70">
        <w:rPr>
          <w:rFonts w:ascii="Verdana" w:hAnsi="Verdana"/>
          <w:b/>
        </w:rPr>
        <w:t>N</w:t>
      </w:r>
      <w:r w:rsidR="00FD5A45" w:rsidRPr="00802E70">
        <w:rPr>
          <w:rFonts w:ascii="Verdana" w:hAnsi="Verdana"/>
          <w:b/>
        </w:rPr>
        <w:t>ie podlegam wykluczeniu z</w:t>
      </w:r>
      <w:r w:rsidR="002C79AA" w:rsidRPr="00802E70">
        <w:rPr>
          <w:rFonts w:ascii="Verdana" w:hAnsi="Verdana"/>
          <w:b/>
        </w:rPr>
        <w:t xml:space="preserve"> postępowania na podstawie art. </w:t>
      </w:r>
      <w:r w:rsidR="00FD5A45" w:rsidRPr="00802E70">
        <w:rPr>
          <w:rFonts w:ascii="Verdana" w:hAnsi="Verdana"/>
          <w:b/>
        </w:rPr>
        <w:t>108 u</w:t>
      </w:r>
      <w:r w:rsidR="00B634FF" w:rsidRPr="00802E70">
        <w:rPr>
          <w:rFonts w:ascii="Verdana" w:hAnsi="Verdana"/>
          <w:b/>
        </w:rPr>
        <w:t>st. </w:t>
      </w:r>
      <w:r w:rsidR="00FD5A45" w:rsidRPr="00802E70">
        <w:rPr>
          <w:rFonts w:ascii="Verdana" w:hAnsi="Verdana"/>
          <w:b/>
        </w:rPr>
        <w:t xml:space="preserve">1 ustawy </w:t>
      </w:r>
      <w:proofErr w:type="spellStart"/>
      <w:r w:rsidR="00FD5A45" w:rsidRPr="00802E70">
        <w:rPr>
          <w:rFonts w:ascii="Verdana" w:hAnsi="Verdana"/>
          <w:b/>
        </w:rPr>
        <w:t>Pzp</w:t>
      </w:r>
      <w:proofErr w:type="spellEnd"/>
      <w:r w:rsidR="00FD5A45" w:rsidRPr="00802E70">
        <w:rPr>
          <w:rFonts w:ascii="Verdana" w:hAnsi="Verdana"/>
        </w:rPr>
        <w:t>.</w:t>
      </w:r>
    </w:p>
    <w:p w:rsidR="00FD5A45" w:rsidRDefault="0048153E" w:rsidP="00802E70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I</w:t>
      </w:r>
      <w:r w:rsidR="0019524F" w:rsidRPr="00802E70">
        <w:rPr>
          <w:rFonts w:ascii="Verdana" w:hAnsi="Verdana"/>
        </w:rPr>
        <w:t>I</w:t>
      </w:r>
      <w:r w:rsidR="006D6D44" w:rsidRPr="00802E70">
        <w:rPr>
          <w:rFonts w:ascii="Verdana" w:hAnsi="Verdana"/>
        </w:rPr>
        <w:t>.2. </w:t>
      </w:r>
      <w:r w:rsidR="002E4409" w:rsidRPr="00802E70">
        <w:rPr>
          <w:rFonts w:ascii="Verdana" w:hAnsi="Verdana"/>
        </w:rPr>
        <w:tab/>
      </w:r>
      <w:r w:rsidR="0019524F" w:rsidRPr="00802E70">
        <w:rPr>
          <w:rFonts w:ascii="Verdana" w:hAnsi="Verdana"/>
          <w:b/>
        </w:rPr>
        <w:t>N</w:t>
      </w:r>
      <w:r w:rsidR="00FD5A45" w:rsidRPr="00802E70">
        <w:rPr>
          <w:rFonts w:ascii="Verdana" w:hAnsi="Verdana"/>
          <w:b/>
        </w:rPr>
        <w:t>ie podlegam wykluczeniu z postępow</w:t>
      </w:r>
      <w:r w:rsidR="002C79AA" w:rsidRPr="00802E70">
        <w:rPr>
          <w:rFonts w:ascii="Verdana" w:hAnsi="Verdana"/>
          <w:b/>
        </w:rPr>
        <w:t>ania na podstawie art. </w:t>
      </w:r>
      <w:r w:rsidR="00B634FF" w:rsidRPr="00802E70">
        <w:rPr>
          <w:rFonts w:ascii="Verdana" w:hAnsi="Verdana"/>
          <w:b/>
        </w:rPr>
        <w:t>109 ust. 1</w:t>
      </w:r>
      <w:r w:rsidR="00FD5A45" w:rsidRPr="00802E70">
        <w:rPr>
          <w:rFonts w:ascii="Verdana" w:hAnsi="Verdana"/>
          <w:b/>
        </w:rPr>
        <w:t xml:space="preserve"> ustawy </w:t>
      </w:r>
      <w:proofErr w:type="spellStart"/>
      <w:r w:rsidR="00FD5A45" w:rsidRPr="00802E70">
        <w:rPr>
          <w:rFonts w:ascii="Verdana" w:hAnsi="Verdana"/>
          <w:b/>
        </w:rPr>
        <w:t>Pzp</w:t>
      </w:r>
      <w:proofErr w:type="spellEnd"/>
      <w:r w:rsidR="00FD5A45" w:rsidRPr="00802E70">
        <w:rPr>
          <w:rFonts w:ascii="Verdana" w:hAnsi="Verdana"/>
        </w:rPr>
        <w:t>.</w:t>
      </w:r>
    </w:p>
    <w:p w:rsidR="00CC0816" w:rsidRPr="007F4EC7" w:rsidRDefault="00CC0816" w:rsidP="00CC0816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  <w:b/>
        </w:rPr>
      </w:pPr>
      <w:r>
        <w:rPr>
          <w:rFonts w:ascii="Verdana" w:hAnsi="Verdana"/>
        </w:rPr>
        <w:t xml:space="preserve">II.3. </w:t>
      </w:r>
      <w:r w:rsidRPr="00AA657A">
        <w:rPr>
          <w:rFonts w:ascii="Verdana" w:hAnsi="Verdana"/>
          <w:b/>
        </w:rPr>
        <w:t xml:space="preserve">Nie podlegam wykluczeniu z </w:t>
      </w:r>
      <w:r w:rsidRPr="007F4EC7">
        <w:rPr>
          <w:rFonts w:ascii="Verdana" w:hAnsi="Verdana"/>
          <w:b/>
        </w:rPr>
        <w:t>postępowania na podstawie przepisów</w:t>
      </w:r>
      <w:r w:rsidRPr="007F4EC7">
        <w:rPr>
          <w:rFonts w:ascii="Verdana" w:hAnsi="Verdana"/>
          <w:b/>
          <w:color w:val="FF0000"/>
        </w:rPr>
        <w:t xml:space="preserve"> </w:t>
      </w:r>
      <w:r w:rsidRPr="007F4EC7">
        <w:rPr>
          <w:rFonts w:ascii="Verdana" w:hAnsi="Verdana"/>
          <w:b/>
        </w:rPr>
        <w:t xml:space="preserve">art. 7 ust. 1 pkt 1-3 ustawy </w:t>
      </w:r>
      <w:r w:rsidRPr="007F4EC7">
        <w:rPr>
          <w:rFonts w:ascii="Verdana" w:hAnsi="Verdana" w:cs="Arial"/>
          <w:b/>
        </w:rPr>
        <w:t>z dnia 13 kwietnia 2022 r. o szczególnych rozwiązaniach w zakresie przeciwdziałania wspieraniu agresji na Ukrainę oraz służących ochronie bezpieczeństwa narodowego (</w:t>
      </w:r>
      <w:r w:rsidR="00722986" w:rsidRPr="007F4EC7">
        <w:rPr>
          <w:rFonts w:ascii="Verdana" w:hAnsi="Verdana" w:cs="Arial"/>
          <w:b/>
        </w:rPr>
        <w:t xml:space="preserve">j.t. </w:t>
      </w:r>
      <w:r w:rsidRPr="007F4EC7">
        <w:rPr>
          <w:rFonts w:ascii="Verdana" w:hAnsi="Verdana"/>
          <w:b/>
        </w:rPr>
        <w:t>Dz. U. z 202</w:t>
      </w:r>
      <w:r w:rsidR="00671C35">
        <w:rPr>
          <w:rFonts w:ascii="Verdana" w:hAnsi="Verdana"/>
          <w:b/>
        </w:rPr>
        <w:t>5</w:t>
      </w:r>
      <w:r w:rsidRPr="007F4EC7">
        <w:rPr>
          <w:rFonts w:ascii="Verdana" w:hAnsi="Verdana"/>
          <w:b/>
        </w:rPr>
        <w:t xml:space="preserve"> r., poz. </w:t>
      </w:r>
      <w:r w:rsidR="0072353C">
        <w:rPr>
          <w:rFonts w:ascii="Verdana" w:hAnsi="Verdana"/>
          <w:b/>
        </w:rPr>
        <w:t>5</w:t>
      </w:r>
      <w:r w:rsidR="00671C35">
        <w:rPr>
          <w:rFonts w:ascii="Verdana" w:hAnsi="Verdana"/>
          <w:b/>
        </w:rPr>
        <w:t>14</w:t>
      </w:r>
      <w:bookmarkStart w:id="0" w:name="_GoBack"/>
      <w:bookmarkEnd w:id="0"/>
      <w:r w:rsidRPr="007F4EC7">
        <w:rPr>
          <w:rFonts w:ascii="Verdana" w:hAnsi="Verdana"/>
          <w:b/>
        </w:rPr>
        <w:t>)</w:t>
      </w:r>
      <w:r w:rsidRPr="007F4EC7">
        <w:rPr>
          <w:rFonts w:ascii="Verdana" w:hAnsi="Verdana"/>
        </w:rPr>
        <w:t>.</w:t>
      </w:r>
    </w:p>
    <w:p w:rsidR="00FD5A45" w:rsidRPr="007F4EC7" w:rsidRDefault="0019524F" w:rsidP="00802E70">
      <w:pPr>
        <w:spacing w:after="120" w:line="276" w:lineRule="auto"/>
        <w:ind w:left="567" w:hanging="567"/>
        <w:rPr>
          <w:rFonts w:ascii="Verdana" w:hAnsi="Verdana"/>
        </w:rPr>
      </w:pPr>
      <w:r w:rsidRPr="007F4EC7">
        <w:rPr>
          <w:rFonts w:ascii="Verdana" w:hAnsi="Verdana"/>
        </w:rPr>
        <w:t>I</w:t>
      </w:r>
      <w:r w:rsidR="0048153E" w:rsidRPr="007F4EC7">
        <w:rPr>
          <w:rFonts w:ascii="Verdana" w:hAnsi="Verdana"/>
        </w:rPr>
        <w:t>I</w:t>
      </w:r>
      <w:r w:rsidR="006D6D44" w:rsidRPr="007F4EC7">
        <w:rPr>
          <w:rFonts w:ascii="Verdana" w:hAnsi="Verdana"/>
        </w:rPr>
        <w:t>.</w:t>
      </w:r>
      <w:r w:rsidR="00101E8F" w:rsidRPr="007F4EC7">
        <w:rPr>
          <w:rFonts w:ascii="Verdana" w:hAnsi="Verdana"/>
        </w:rPr>
        <w:t>4</w:t>
      </w:r>
      <w:r w:rsidR="006D6D44" w:rsidRPr="007F4EC7">
        <w:rPr>
          <w:rFonts w:ascii="Verdana" w:hAnsi="Verdana"/>
        </w:rPr>
        <w:t>. </w:t>
      </w:r>
      <w:r w:rsidRPr="007F4EC7">
        <w:rPr>
          <w:rFonts w:ascii="Verdana" w:hAnsi="Verdana"/>
          <w:b/>
        </w:rPr>
        <w:t>Z</w:t>
      </w:r>
      <w:r w:rsidR="00FD5A45" w:rsidRPr="007F4EC7">
        <w:rPr>
          <w:rFonts w:ascii="Verdana" w:hAnsi="Verdana"/>
          <w:b/>
        </w:rPr>
        <w:t>achodzą w stosunku</w:t>
      </w:r>
      <w:r w:rsidR="002C79AA" w:rsidRPr="007F4EC7">
        <w:rPr>
          <w:rFonts w:ascii="Verdana" w:hAnsi="Verdana"/>
          <w:b/>
        </w:rPr>
        <w:t xml:space="preserve"> do mnie podstawy wykluczenia z </w:t>
      </w:r>
      <w:r w:rsidR="00FD5A45" w:rsidRPr="007F4EC7">
        <w:rPr>
          <w:rFonts w:ascii="Verdana" w:hAnsi="Verdana"/>
          <w:b/>
        </w:rPr>
        <w:t xml:space="preserve">postępowania na podstawie art. </w:t>
      </w:r>
      <w:r w:rsidR="00CF42A4" w:rsidRPr="007F4EC7">
        <w:rPr>
          <w:rFonts w:ascii="Verdana" w:hAnsi="Verdana"/>
          <w:b/>
        </w:rPr>
        <w:t>______</w:t>
      </w:r>
      <w:r w:rsidR="00FD5A45" w:rsidRPr="007F4EC7">
        <w:rPr>
          <w:rFonts w:ascii="Verdana" w:hAnsi="Verdana"/>
          <w:b/>
        </w:rPr>
        <w:t xml:space="preserve"> ustawy </w:t>
      </w:r>
      <w:proofErr w:type="spellStart"/>
      <w:r w:rsidR="00FD5A45" w:rsidRPr="007F4EC7">
        <w:rPr>
          <w:rFonts w:ascii="Verdana" w:hAnsi="Verdana"/>
          <w:b/>
        </w:rPr>
        <w:t>Pzp</w:t>
      </w:r>
      <w:proofErr w:type="spellEnd"/>
      <w:r w:rsidR="00FD5A45" w:rsidRPr="007F4EC7">
        <w:rPr>
          <w:rFonts w:ascii="Verdana" w:hAnsi="Verdana"/>
        </w:rPr>
        <w:t xml:space="preserve"> (podać mającą zastosowanie podstawę wykluczenia spośr</w:t>
      </w:r>
      <w:r w:rsidR="00CF42A4" w:rsidRPr="007F4EC7">
        <w:rPr>
          <w:rFonts w:ascii="Verdana" w:hAnsi="Verdana"/>
        </w:rPr>
        <w:t>ód wymienionych w art. 108 ust. </w:t>
      </w:r>
      <w:r w:rsidR="00FD5A45" w:rsidRPr="007F4EC7">
        <w:rPr>
          <w:rFonts w:ascii="Verdana" w:hAnsi="Verdana"/>
        </w:rPr>
        <w:t xml:space="preserve">1 </w:t>
      </w:r>
      <w:r w:rsidR="00A7698A" w:rsidRPr="007F4EC7">
        <w:rPr>
          <w:rFonts w:ascii="Verdana" w:hAnsi="Verdana"/>
        </w:rPr>
        <w:t xml:space="preserve">pkt 1, 2, 5 </w:t>
      </w:r>
      <w:r w:rsidR="00FD5A45" w:rsidRPr="007F4EC7">
        <w:rPr>
          <w:rFonts w:ascii="Verdana" w:hAnsi="Verdana"/>
        </w:rPr>
        <w:t xml:space="preserve">lub art. 109 ust. 1 </w:t>
      </w:r>
      <w:r w:rsidR="00A7698A" w:rsidRPr="007F4EC7">
        <w:rPr>
          <w:rFonts w:ascii="Verdana" w:hAnsi="Verdana"/>
        </w:rPr>
        <w:t xml:space="preserve">pkt 2‒5 i 7‒10 </w:t>
      </w:r>
      <w:r w:rsidR="00FD5A45" w:rsidRPr="007F4EC7">
        <w:rPr>
          <w:rFonts w:ascii="Verdana" w:hAnsi="Verdana"/>
        </w:rPr>
        <w:t xml:space="preserve">ustawy </w:t>
      </w:r>
      <w:proofErr w:type="spellStart"/>
      <w:r w:rsidR="00FD5A45" w:rsidRPr="007F4EC7">
        <w:rPr>
          <w:rFonts w:ascii="Verdana" w:hAnsi="Verdana"/>
        </w:rPr>
        <w:t>Pzp</w:t>
      </w:r>
      <w:proofErr w:type="spellEnd"/>
      <w:r w:rsidR="00FD5A45" w:rsidRPr="007F4EC7">
        <w:rPr>
          <w:rFonts w:ascii="Verdana" w:hAnsi="Verdana"/>
        </w:rPr>
        <w:t xml:space="preserve"> w zakresie okolicznoś</w:t>
      </w:r>
      <w:r w:rsidR="002C79AA" w:rsidRPr="007F4EC7">
        <w:rPr>
          <w:rFonts w:ascii="Verdana" w:hAnsi="Verdana"/>
        </w:rPr>
        <w:t>ci, które Zamawiający wskazał w </w:t>
      </w:r>
      <w:r w:rsidR="00CF42A4" w:rsidRPr="007F4EC7">
        <w:rPr>
          <w:rFonts w:ascii="Verdana" w:hAnsi="Verdana"/>
        </w:rPr>
        <w:t>ogłoszeniu o zamówieniu oraz w </w:t>
      </w:r>
      <w:r w:rsidR="00FD5A45" w:rsidRPr="007F4EC7">
        <w:rPr>
          <w:rFonts w:ascii="Verdana" w:hAnsi="Verdana"/>
        </w:rPr>
        <w:t xml:space="preserve">punkcie </w:t>
      </w:r>
      <w:r w:rsidRPr="007F4EC7">
        <w:rPr>
          <w:rFonts w:ascii="Verdana" w:hAnsi="Verdana"/>
        </w:rPr>
        <w:t>13.</w:t>
      </w:r>
      <w:r w:rsidR="00FD5A45" w:rsidRPr="007F4EC7">
        <w:rPr>
          <w:rFonts w:ascii="Verdana" w:hAnsi="Verdana"/>
        </w:rPr>
        <w:t xml:space="preserve"> SWZ). </w:t>
      </w:r>
    </w:p>
    <w:p w:rsidR="00FD5A45" w:rsidRPr="007F4EC7" w:rsidRDefault="00FD5A45" w:rsidP="00802E70">
      <w:pPr>
        <w:spacing w:after="120" w:line="276" w:lineRule="auto"/>
        <w:ind w:left="567"/>
        <w:rPr>
          <w:rFonts w:ascii="Verdana" w:hAnsi="Verdana"/>
        </w:rPr>
      </w:pPr>
      <w:r w:rsidRPr="007F4EC7">
        <w:rPr>
          <w:rFonts w:ascii="Verdana" w:hAnsi="Verdana"/>
        </w:rPr>
        <w:t xml:space="preserve">Jednocześnie oświadczam, że w związku z ww. okolicznością, na podstawie art. 110 ust. 2 ustawy </w:t>
      </w:r>
      <w:proofErr w:type="spellStart"/>
      <w:r w:rsidRPr="007F4EC7">
        <w:rPr>
          <w:rFonts w:ascii="Verdana" w:hAnsi="Verdana"/>
        </w:rPr>
        <w:t>Pzp</w:t>
      </w:r>
      <w:proofErr w:type="spellEnd"/>
      <w:r w:rsidRPr="007F4EC7">
        <w:rPr>
          <w:rFonts w:ascii="Verdana" w:hAnsi="Verdana"/>
        </w:rPr>
        <w:t xml:space="preserve"> podjąłem następujące środki </w:t>
      </w:r>
      <w:r w:rsidR="006E0A19" w:rsidRPr="007F4EC7">
        <w:rPr>
          <w:rFonts w:ascii="Verdana" w:hAnsi="Verdana"/>
        </w:rPr>
        <w:t xml:space="preserve">naprawcze: </w:t>
      </w:r>
      <w:r w:rsidR="00CF42A4" w:rsidRPr="007F4EC7">
        <w:rPr>
          <w:rFonts w:ascii="Verdana" w:hAnsi="Verdana"/>
        </w:rPr>
        <w:t>___________________________________________________________</w:t>
      </w:r>
    </w:p>
    <w:p w:rsidR="00FD5A45" w:rsidRPr="00802E70" w:rsidRDefault="00FD5A45" w:rsidP="0072353C">
      <w:pPr>
        <w:spacing w:before="240" w:after="0" w:line="276" w:lineRule="auto"/>
        <w:rPr>
          <w:rFonts w:ascii="Verdana" w:hAnsi="Verdana"/>
        </w:rPr>
      </w:pPr>
      <w:r w:rsidRPr="007F4EC7">
        <w:rPr>
          <w:rFonts w:ascii="Verdana" w:hAnsi="Verdana"/>
        </w:rPr>
        <w:t>OŚWIADCZENIE DOTYCZĄCE PODANYCH INFORMACJI:</w:t>
      </w:r>
    </w:p>
    <w:p w:rsidR="00FD5A45" w:rsidRPr="00802E70" w:rsidRDefault="00FD5A45" w:rsidP="00802E70">
      <w:pPr>
        <w:spacing w:after="120" w:line="276" w:lineRule="auto"/>
        <w:rPr>
          <w:rFonts w:ascii="Verdana" w:hAnsi="Verdana"/>
        </w:rPr>
      </w:pPr>
      <w:r w:rsidRPr="00802E70">
        <w:rPr>
          <w:rFonts w:ascii="Verdana" w:hAnsi="Verdana"/>
          <w:b/>
        </w:rPr>
        <w:t>Oświadczam, że wszystkie informacje podane w powyższyc</w:t>
      </w:r>
      <w:r w:rsidR="00DC082F" w:rsidRPr="00802E70">
        <w:rPr>
          <w:rFonts w:ascii="Verdana" w:hAnsi="Verdana"/>
          <w:b/>
        </w:rPr>
        <w:t>h oświadczeniach są aktualne i </w:t>
      </w:r>
      <w:r w:rsidRPr="00802E70">
        <w:rPr>
          <w:rFonts w:ascii="Verdana" w:hAnsi="Verdana"/>
          <w:b/>
        </w:rPr>
        <w:t xml:space="preserve">zgodne z prawdą oraz zostały przedstawione z pełną świadomością konsekwencji wprowadzenia </w:t>
      </w:r>
      <w:r w:rsidR="00584367" w:rsidRPr="00802E70">
        <w:rPr>
          <w:rFonts w:ascii="Verdana" w:hAnsi="Verdana"/>
          <w:b/>
        </w:rPr>
        <w:t>Zamawiaj</w:t>
      </w:r>
      <w:r w:rsidR="00C10229" w:rsidRPr="00802E70">
        <w:rPr>
          <w:rFonts w:ascii="Verdana" w:hAnsi="Verdana"/>
          <w:b/>
        </w:rPr>
        <w:t>ącego w błąd przy </w:t>
      </w:r>
      <w:r w:rsidRPr="00802E70">
        <w:rPr>
          <w:rFonts w:ascii="Verdana" w:hAnsi="Verdana"/>
          <w:b/>
        </w:rPr>
        <w:t>przedstawianiu informacji</w:t>
      </w:r>
      <w:r w:rsidRPr="00802E70">
        <w:rPr>
          <w:rFonts w:ascii="Verdana" w:hAnsi="Verdana"/>
        </w:rPr>
        <w:t>.</w:t>
      </w:r>
    </w:p>
    <w:p w:rsidR="00CF42A4" w:rsidRPr="0070468B" w:rsidRDefault="00CF42A4" w:rsidP="0072353C">
      <w:pPr>
        <w:spacing w:before="240" w:after="0" w:line="240" w:lineRule="auto"/>
        <w:ind w:left="5812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</w:t>
      </w:r>
    </w:p>
    <w:p w:rsidR="001372BE" w:rsidRDefault="00CF42A4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 w:rsidR="00722986"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 w:rsidR="00722986">
        <w:rPr>
          <w:rFonts w:ascii="Verdana" w:hAnsi="Verdana" w:cs="Arial"/>
          <w:iCs/>
          <w:sz w:val="18"/>
          <w:szCs w:val="18"/>
        </w:rPr>
        <w:t xml:space="preserve"> </w:t>
      </w:r>
      <w:r w:rsidR="001372BE">
        <w:rPr>
          <w:rFonts w:ascii="Verdana" w:hAnsi="Verdana" w:cs="Arial"/>
          <w:sz w:val="18"/>
          <w:szCs w:val="18"/>
        </w:rPr>
        <w:t>osoby (</w:t>
      </w:r>
      <w:r w:rsidRPr="009B1054">
        <w:rPr>
          <w:rFonts w:ascii="Verdana" w:hAnsi="Verdana" w:cs="Arial"/>
          <w:sz w:val="18"/>
          <w:szCs w:val="18"/>
        </w:rPr>
        <w:t>osób</w:t>
      </w:r>
      <w:r w:rsidR="001372BE">
        <w:rPr>
          <w:rFonts w:ascii="Verdana" w:hAnsi="Verdana" w:cs="Arial"/>
          <w:sz w:val="18"/>
          <w:szCs w:val="18"/>
        </w:rPr>
        <w:t>)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 w:rsidR="001372BE">
        <w:rPr>
          <w:rFonts w:ascii="Verdana" w:hAnsi="Verdana" w:cs="Arial"/>
          <w:iCs/>
          <w:sz w:val="18"/>
          <w:szCs w:val="18"/>
        </w:rPr>
        <w:t>odpowiednio:</w:t>
      </w:r>
    </w:p>
    <w:p w:rsidR="00CF42A4" w:rsidRDefault="001372BE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 xml:space="preserve">a) </w:t>
      </w:r>
      <w:r w:rsidR="00CF42A4" w:rsidRPr="009B1054">
        <w:rPr>
          <w:rFonts w:ascii="Verdana" w:hAnsi="Verdana" w:cs="Arial"/>
          <w:iCs/>
          <w:sz w:val="18"/>
          <w:szCs w:val="18"/>
        </w:rPr>
        <w:t>wykonawcy</w:t>
      </w:r>
      <w:r>
        <w:rPr>
          <w:rFonts w:ascii="Verdana" w:hAnsi="Verdana" w:cs="Arial"/>
          <w:iCs/>
          <w:sz w:val="18"/>
          <w:szCs w:val="18"/>
        </w:rPr>
        <w:t>;</w:t>
      </w:r>
    </w:p>
    <w:p w:rsidR="001372BE" w:rsidRDefault="001372BE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>b)</w:t>
      </w:r>
      <w:r w:rsidR="00FB64B9"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iCs/>
          <w:sz w:val="18"/>
          <w:szCs w:val="18"/>
        </w:rPr>
        <w:t>każdego ze wspólników</w:t>
      </w:r>
      <w:r w:rsidR="001B7997">
        <w:rPr>
          <w:rFonts w:ascii="Verdana" w:hAnsi="Verdana" w:cs="Arial"/>
          <w:iCs/>
          <w:sz w:val="18"/>
          <w:szCs w:val="18"/>
        </w:rPr>
        <w:t xml:space="preserve"> – w przypadku składania oferty wspólnej (</w:t>
      </w:r>
      <w:r>
        <w:rPr>
          <w:rFonts w:ascii="Verdana" w:hAnsi="Verdana" w:cs="Arial"/>
          <w:iCs/>
          <w:sz w:val="18"/>
          <w:szCs w:val="18"/>
        </w:rPr>
        <w:t>konsorcjum</w:t>
      </w:r>
      <w:r w:rsidR="001B7997">
        <w:rPr>
          <w:rFonts w:ascii="Verdana" w:hAnsi="Verdana" w:cs="Arial"/>
          <w:iCs/>
          <w:sz w:val="18"/>
          <w:szCs w:val="18"/>
        </w:rPr>
        <w:t>, spółka</w:t>
      </w:r>
      <w:r>
        <w:rPr>
          <w:rFonts w:ascii="Verdana" w:hAnsi="Verdana" w:cs="Arial"/>
          <w:iCs/>
          <w:sz w:val="18"/>
          <w:szCs w:val="18"/>
        </w:rPr>
        <w:t xml:space="preserve"> cywiln</w:t>
      </w:r>
      <w:r w:rsidR="001B7997">
        <w:rPr>
          <w:rFonts w:ascii="Verdana" w:hAnsi="Verdana" w:cs="Arial"/>
          <w:iCs/>
          <w:sz w:val="18"/>
          <w:szCs w:val="18"/>
        </w:rPr>
        <w:t>a)</w:t>
      </w:r>
      <w:r w:rsidR="00FB64B9">
        <w:rPr>
          <w:rFonts w:ascii="Verdana" w:hAnsi="Verdana" w:cs="Arial"/>
          <w:iCs/>
          <w:sz w:val="18"/>
          <w:szCs w:val="18"/>
        </w:rPr>
        <w:t>;</w:t>
      </w:r>
    </w:p>
    <w:p w:rsidR="00FB64B9" w:rsidRDefault="001B7997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>c</w:t>
      </w:r>
      <w:r w:rsidR="00FB64B9">
        <w:rPr>
          <w:rFonts w:ascii="Verdana" w:hAnsi="Verdana" w:cs="Arial"/>
          <w:iCs/>
          <w:sz w:val="18"/>
          <w:szCs w:val="18"/>
        </w:rPr>
        <w:t>) podmiotów</w:t>
      </w:r>
      <w:r>
        <w:rPr>
          <w:rFonts w:ascii="Verdana" w:hAnsi="Verdana" w:cs="Arial"/>
          <w:iCs/>
          <w:sz w:val="18"/>
          <w:szCs w:val="18"/>
        </w:rPr>
        <w:t xml:space="preserve"> udostępniających </w:t>
      </w:r>
      <w:r w:rsidR="00FB64B9">
        <w:rPr>
          <w:rFonts w:ascii="Verdana" w:hAnsi="Verdana" w:cs="Arial"/>
          <w:iCs/>
          <w:sz w:val="18"/>
          <w:szCs w:val="18"/>
        </w:rPr>
        <w:t xml:space="preserve">zasoby </w:t>
      </w:r>
      <w:r>
        <w:rPr>
          <w:rFonts w:ascii="Verdana" w:hAnsi="Verdana" w:cs="Arial"/>
          <w:iCs/>
          <w:sz w:val="18"/>
          <w:szCs w:val="18"/>
        </w:rPr>
        <w:t xml:space="preserve">na </w:t>
      </w:r>
      <w:r w:rsidR="00FB64B9">
        <w:rPr>
          <w:rFonts w:ascii="Verdana" w:hAnsi="Verdana" w:cs="Arial"/>
          <w:iCs/>
          <w:sz w:val="18"/>
          <w:szCs w:val="18"/>
        </w:rPr>
        <w:t>których powołuje się Wykonawca w celu spełniania warunków udziału w postępowaniu.</w:t>
      </w:r>
    </w:p>
    <w:p w:rsidR="001372BE" w:rsidRPr="00A618B3" w:rsidRDefault="001372BE" w:rsidP="001372BE">
      <w:pPr>
        <w:adjustRightInd w:val="0"/>
        <w:spacing w:after="0" w:line="276" w:lineRule="auto"/>
        <w:rPr>
          <w:rFonts w:ascii="Verdana" w:hAnsi="Verdana"/>
          <w:i/>
          <w:lang w:eastAsia="pl-PL"/>
        </w:rPr>
      </w:pPr>
      <w:r>
        <w:rPr>
          <w:rFonts w:ascii="Verdana" w:hAnsi="Verdana"/>
          <w:i/>
          <w:lang w:eastAsia="pl-PL"/>
        </w:rPr>
        <w:t>_______________________________</w:t>
      </w:r>
    </w:p>
    <w:p w:rsidR="00881A1E" w:rsidRPr="000C019C" w:rsidRDefault="001372BE" w:rsidP="000C019C">
      <w:pPr>
        <w:adjustRightInd w:val="0"/>
        <w:spacing w:after="12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sectPr w:rsidR="00881A1E" w:rsidRPr="000C019C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A7A" w:rsidRDefault="00F41A7A" w:rsidP="003E7B35">
      <w:pPr>
        <w:spacing w:after="0" w:line="240" w:lineRule="auto"/>
      </w:pPr>
      <w:r>
        <w:separator/>
      </w:r>
    </w:p>
  </w:endnote>
  <w:endnote w:type="continuationSeparator" w:id="0">
    <w:p w:rsidR="00F41A7A" w:rsidRDefault="00F41A7A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7415CC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671C35">
              <w:rPr>
                <w:rFonts w:ascii="Verdana" w:hAnsi="Verdana"/>
                <w:sz w:val="16"/>
                <w:szCs w:val="16"/>
              </w:rPr>
              <w:t>49</w:t>
            </w:r>
            <w:r w:rsidR="00D10AF5">
              <w:rPr>
                <w:rFonts w:ascii="Verdana" w:hAnsi="Verdana"/>
                <w:sz w:val="16"/>
                <w:szCs w:val="16"/>
              </w:rPr>
              <w:t>.202</w:t>
            </w:r>
            <w:r w:rsidR="00AE313E">
              <w:rPr>
                <w:rFonts w:ascii="Verdana" w:hAnsi="Verdana"/>
                <w:sz w:val="16"/>
                <w:szCs w:val="16"/>
              </w:rPr>
              <w:t>5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671C35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671C35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A7A" w:rsidRDefault="00F41A7A" w:rsidP="003E7B35">
      <w:pPr>
        <w:spacing w:after="0" w:line="240" w:lineRule="auto"/>
      </w:pPr>
      <w:r>
        <w:separator/>
      </w:r>
    </w:p>
  </w:footnote>
  <w:footnote w:type="continuationSeparator" w:id="0">
    <w:p w:rsidR="00F41A7A" w:rsidRDefault="00F41A7A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1FD" w:rsidRPr="00C740B4" w:rsidRDefault="00C541FD" w:rsidP="00C541FD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>
      <w:rPr>
        <w:rFonts w:ascii="Verdana" w:hAnsi="Verdana"/>
        <w:sz w:val="16"/>
        <w:szCs w:val="16"/>
      </w:rPr>
      <w:t>remont pomieszczeń w IV LO przy Alei Najświętszej Maryi Panny 56 w Częstochowie – BO</w:t>
    </w:r>
    <w:r w:rsidR="00671C35">
      <w:rPr>
        <w:rFonts w:ascii="Verdana" w:hAnsi="Verdana"/>
        <w:sz w:val="16"/>
        <w:szCs w:val="16"/>
      </w:rPr>
      <w:t xml:space="preserve"> </w:t>
    </w:r>
    <w:r w:rsidR="00671C35">
      <w:rPr>
        <w:rFonts w:ascii="Verdana" w:hAnsi="Verdana"/>
        <w:sz w:val="16"/>
        <w:szCs w:val="16"/>
      </w:rPr>
      <w:t>(II postępowanie)</w:t>
    </w:r>
    <w:r>
      <w:rPr>
        <w:rFonts w:ascii="Verdana" w:hAnsi="Verdana"/>
        <w:sz w:val="16"/>
        <w:szCs w:val="16"/>
      </w:rPr>
      <w:t>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369A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019C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1F4ECA"/>
    <w:rsid w:val="00200CEE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3121"/>
    <w:rsid w:val="00305D7A"/>
    <w:rsid w:val="003102A5"/>
    <w:rsid w:val="003224C3"/>
    <w:rsid w:val="00322B73"/>
    <w:rsid w:val="003237FC"/>
    <w:rsid w:val="00324829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26EB"/>
    <w:rsid w:val="00355411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173B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0168"/>
    <w:rsid w:val="00435B25"/>
    <w:rsid w:val="00436FB5"/>
    <w:rsid w:val="00437BC7"/>
    <w:rsid w:val="00441DAA"/>
    <w:rsid w:val="004422CC"/>
    <w:rsid w:val="00444F17"/>
    <w:rsid w:val="00446827"/>
    <w:rsid w:val="004477CF"/>
    <w:rsid w:val="0045156A"/>
    <w:rsid w:val="00453ACE"/>
    <w:rsid w:val="00454D9B"/>
    <w:rsid w:val="00455996"/>
    <w:rsid w:val="004576DF"/>
    <w:rsid w:val="004621C5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50198B"/>
    <w:rsid w:val="00502501"/>
    <w:rsid w:val="00503C2B"/>
    <w:rsid w:val="00507783"/>
    <w:rsid w:val="00510132"/>
    <w:rsid w:val="005118DA"/>
    <w:rsid w:val="00511CD6"/>
    <w:rsid w:val="00520613"/>
    <w:rsid w:val="00521593"/>
    <w:rsid w:val="00523271"/>
    <w:rsid w:val="00524BF7"/>
    <w:rsid w:val="00526A0B"/>
    <w:rsid w:val="00527564"/>
    <w:rsid w:val="00530FE7"/>
    <w:rsid w:val="00532540"/>
    <w:rsid w:val="00532769"/>
    <w:rsid w:val="0053552E"/>
    <w:rsid w:val="00543F9F"/>
    <w:rsid w:val="00550C6F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1C35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353C"/>
    <w:rsid w:val="007248F1"/>
    <w:rsid w:val="00725068"/>
    <w:rsid w:val="007279FF"/>
    <w:rsid w:val="007310C6"/>
    <w:rsid w:val="00734909"/>
    <w:rsid w:val="007376E6"/>
    <w:rsid w:val="007378BD"/>
    <w:rsid w:val="007415CC"/>
    <w:rsid w:val="007433FB"/>
    <w:rsid w:val="00744C92"/>
    <w:rsid w:val="00752621"/>
    <w:rsid w:val="007534E0"/>
    <w:rsid w:val="00756A9B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449D"/>
    <w:rsid w:val="00785CFE"/>
    <w:rsid w:val="00786F78"/>
    <w:rsid w:val="00787753"/>
    <w:rsid w:val="00793CEE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70C8"/>
    <w:rsid w:val="00817ACA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463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55A9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3195"/>
    <w:rsid w:val="00984E2E"/>
    <w:rsid w:val="009900C1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24F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E313E"/>
    <w:rsid w:val="00AF33D0"/>
    <w:rsid w:val="00AF345C"/>
    <w:rsid w:val="00AF4B92"/>
    <w:rsid w:val="00AF75B0"/>
    <w:rsid w:val="00B01F46"/>
    <w:rsid w:val="00B0297E"/>
    <w:rsid w:val="00B039C7"/>
    <w:rsid w:val="00B05E7E"/>
    <w:rsid w:val="00B062CC"/>
    <w:rsid w:val="00B0650F"/>
    <w:rsid w:val="00B1060E"/>
    <w:rsid w:val="00B1519A"/>
    <w:rsid w:val="00B1755D"/>
    <w:rsid w:val="00B228C9"/>
    <w:rsid w:val="00B24802"/>
    <w:rsid w:val="00B250B1"/>
    <w:rsid w:val="00B30E96"/>
    <w:rsid w:val="00B30F1A"/>
    <w:rsid w:val="00B315FE"/>
    <w:rsid w:val="00B317A0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28B7"/>
    <w:rsid w:val="00B7655E"/>
    <w:rsid w:val="00B80064"/>
    <w:rsid w:val="00B801E8"/>
    <w:rsid w:val="00B817A8"/>
    <w:rsid w:val="00B8458B"/>
    <w:rsid w:val="00B90753"/>
    <w:rsid w:val="00B95928"/>
    <w:rsid w:val="00B95CE6"/>
    <w:rsid w:val="00B96F96"/>
    <w:rsid w:val="00BA4FD8"/>
    <w:rsid w:val="00BA6D5E"/>
    <w:rsid w:val="00BB0A51"/>
    <w:rsid w:val="00BB18E4"/>
    <w:rsid w:val="00BB3147"/>
    <w:rsid w:val="00BC01BE"/>
    <w:rsid w:val="00BC6B5B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0B90"/>
    <w:rsid w:val="00C541FD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4897"/>
    <w:rsid w:val="00C75804"/>
    <w:rsid w:val="00C7599A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1C32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9735E"/>
    <w:rsid w:val="00DA51A4"/>
    <w:rsid w:val="00DA622B"/>
    <w:rsid w:val="00DB05A4"/>
    <w:rsid w:val="00DB19B2"/>
    <w:rsid w:val="00DC082F"/>
    <w:rsid w:val="00DC2A9D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3056"/>
    <w:rsid w:val="00F34C38"/>
    <w:rsid w:val="00F3542D"/>
    <w:rsid w:val="00F4094C"/>
    <w:rsid w:val="00F41A7A"/>
    <w:rsid w:val="00F42257"/>
    <w:rsid w:val="00F506BF"/>
    <w:rsid w:val="00F52413"/>
    <w:rsid w:val="00F52938"/>
    <w:rsid w:val="00F55750"/>
    <w:rsid w:val="00F55D70"/>
    <w:rsid w:val="00F604E8"/>
    <w:rsid w:val="00F63409"/>
    <w:rsid w:val="00F6476E"/>
    <w:rsid w:val="00F66EC0"/>
    <w:rsid w:val="00F7183F"/>
    <w:rsid w:val="00F7590A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F02E0-70B9-450C-BB20-26F0512E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40</cp:revision>
  <dcterms:created xsi:type="dcterms:W3CDTF">2023-03-22T08:05:00Z</dcterms:created>
  <dcterms:modified xsi:type="dcterms:W3CDTF">2025-06-26T09:43:00Z</dcterms:modified>
</cp:coreProperties>
</file>